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951" w:rsidRDefault="00432951" w:rsidP="004329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American Civics: The Review</w:t>
      </w:r>
    </w:p>
    <w:p w:rsidR="00432951" w:rsidRDefault="00432951" w:rsidP="00432951">
      <w:pPr>
        <w:jc w:val="center"/>
        <w:rPr>
          <w:b/>
          <w:sz w:val="28"/>
          <w:szCs w:val="28"/>
          <w:u w:val="single"/>
        </w:rPr>
      </w:pPr>
    </w:p>
    <w:p w:rsidR="00432951" w:rsidRDefault="00432951" w:rsidP="00432951">
      <w:pPr>
        <w:jc w:val="center"/>
        <w:rPr>
          <w:b/>
          <w:sz w:val="28"/>
          <w:szCs w:val="28"/>
          <w:u w:val="single"/>
        </w:rPr>
      </w:pPr>
    </w:p>
    <w:p w:rsidR="00432951" w:rsidRPr="005C574A" w:rsidRDefault="00432951" w:rsidP="00432951">
      <w:pPr>
        <w:rPr>
          <w:b/>
          <w:sz w:val="28"/>
          <w:szCs w:val="28"/>
          <w:u w:val="single"/>
        </w:rPr>
      </w:pPr>
      <w:r w:rsidRPr="005C574A">
        <w:rPr>
          <w:b/>
          <w:sz w:val="28"/>
          <w:szCs w:val="28"/>
          <w:u w:val="single"/>
        </w:rPr>
        <w:t>Unit III: The Age of Kings (500-1400)</w:t>
      </w:r>
    </w:p>
    <w:p w:rsidR="00432951" w:rsidRDefault="00432951" w:rsidP="00432951">
      <w:pPr>
        <w:rPr>
          <w:sz w:val="28"/>
          <w:szCs w:val="28"/>
        </w:rPr>
      </w:pPr>
    </w:p>
    <w:p w:rsidR="00432951" w:rsidRPr="005C574A" w:rsidRDefault="00432951" w:rsidP="00432951">
      <w:pPr>
        <w:rPr>
          <w:b/>
        </w:rPr>
      </w:pPr>
      <w:r w:rsidRPr="005C574A">
        <w:rPr>
          <w:b/>
        </w:rPr>
        <w:t>The Byzantine Empire</w:t>
      </w:r>
    </w:p>
    <w:p w:rsidR="00432951" w:rsidRPr="009F01F7" w:rsidRDefault="00432951" w:rsidP="00432951">
      <w:pPr>
        <w:numPr>
          <w:ilvl w:val="0"/>
          <w:numId w:val="1"/>
        </w:numPr>
      </w:pPr>
      <w:r w:rsidRPr="009F01F7">
        <w:t xml:space="preserve">Roman civilization continued under the Byzantine Empire at Constantinople 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Justinian and Theodora</w:t>
      </w:r>
    </w:p>
    <w:p w:rsidR="00432951" w:rsidRPr="009F01F7" w:rsidRDefault="00432951" w:rsidP="00432951">
      <w:pPr>
        <w:numPr>
          <w:ilvl w:val="0"/>
          <w:numId w:val="2"/>
        </w:numPr>
      </w:pPr>
      <w:r w:rsidRPr="009F01F7">
        <w:t>Attempted to reunify the whole Roman Empire…and almost succeeded in 550</w:t>
      </w:r>
    </w:p>
    <w:p w:rsidR="00432951" w:rsidRPr="009F01F7" w:rsidRDefault="00432951" w:rsidP="00432951">
      <w:pPr>
        <w:numPr>
          <w:ilvl w:val="0"/>
          <w:numId w:val="2"/>
        </w:numPr>
      </w:pPr>
      <w:r w:rsidRPr="009F01F7">
        <w:t xml:space="preserve">Authored the </w:t>
      </w:r>
      <w:r w:rsidRPr="009F01F7">
        <w:rPr>
          <w:i/>
          <w:iCs/>
        </w:rPr>
        <w:t xml:space="preserve">Corpus Juris </w:t>
      </w:r>
      <w:proofErr w:type="spellStart"/>
      <w:r w:rsidRPr="009F01F7">
        <w:rPr>
          <w:i/>
          <w:iCs/>
        </w:rPr>
        <w:t>Civilis</w:t>
      </w:r>
      <w:proofErr w:type="spellEnd"/>
      <w:r w:rsidRPr="009F01F7">
        <w:t>: a code of Roman Law that lasted until 1453</w:t>
      </w:r>
    </w:p>
    <w:p w:rsidR="00432951" w:rsidRPr="009F01F7" w:rsidRDefault="00432951" w:rsidP="00432951">
      <w:pPr>
        <w:numPr>
          <w:ilvl w:val="0"/>
          <w:numId w:val="2"/>
        </w:numPr>
      </w:pPr>
      <w:r w:rsidRPr="009F01F7">
        <w:rPr>
          <w:i/>
          <w:iCs/>
        </w:rPr>
        <w:t xml:space="preserve">Corpus Juris </w:t>
      </w:r>
      <w:proofErr w:type="spellStart"/>
      <w:r w:rsidRPr="009F01F7">
        <w:rPr>
          <w:i/>
          <w:iCs/>
        </w:rPr>
        <w:t>Civilis</w:t>
      </w:r>
      <w:proofErr w:type="spellEnd"/>
      <w:r w:rsidRPr="009F01F7">
        <w:t xml:space="preserve"> is the basis for medieval law in Europe</w:t>
      </w:r>
      <w:r w:rsidRPr="009F01F7">
        <w:rPr>
          <w:i/>
          <w:iCs/>
        </w:rPr>
        <w:t xml:space="preserve"> </w:t>
      </w:r>
    </w:p>
    <w:p w:rsidR="00432951" w:rsidRPr="009F01F7" w:rsidRDefault="00432951" w:rsidP="00432951">
      <w:pPr>
        <w:numPr>
          <w:ilvl w:val="0"/>
          <w:numId w:val="3"/>
        </w:numPr>
      </w:pPr>
      <w:r w:rsidRPr="009F01F7">
        <w:t>The Byzantine Empire spoke Greek, not Latin</w:t>
      </w:r>
    </w:p>
    <w:p w:rsidR="00432951" w:rsidRPr="009F01F7" w:rsidRDefault="00432951" w:rsidP="00432951">
      <w:pPr>
        <w:numPr>
          <w:ilvl w:val="0"/>
          <w:numId w:val="3"/>
        </w:numPr>
      </w:pPr>
      <w:r w:rsidRPr="009F01F7">
        <w:t>Was Christian, not Pagan</w:t>
      </w:r>
    </w:p>
    <w:p w:rsidR="00432951" w:rsidRPr="009F01F7" w:rsidRDefault="00432951" w:rsidP="00432951">
      <w:pPr>
        <w:numPr>
          <w:ilvl w:val="0"/>
          <w:numId w:val="3"/>
        </w:numPr>
      </w:pPr>
      <w:r w:rsidRPr="009F01F7">
        <w:t xml:space="preserve">Eastern Orthodox not Roman Catholic 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The Dark Ages (500-800)</w:t>
      </w:r>
    </w:p>
    <w:p w:rsidR="00432951" w:rsidRPr="009F01F7" w:rsidRDefault="00432951" w:rsidP="00432951">
      <w:pPr>
        <w:numPr>
          <w:ilvl w:val="0"/>
          <w:numId w:val="4"/>
        </w:numPr>
      </w:pPr>
      <w:r w:rsidRPr="009F01F7">
        <w:t>With the collapse of Roman law, Christianity becomes the stabilizing force of Europe</w:t>
      </w:r>
    </w:p>
    <w:p w:rsidR="00432951" w:rsidRPr="009F01F7" w:rsidRDefault="00432951" w:rsidP="00432951">
      <w:pPr>
        <w:numPr>
          <w:ilvl w:val="1"/>
          <w:numId w:val="4"/>
        </w:numPr>
      </w:pPr>
      <w:r w:rsidRPr="009F01F7">
        <w:t>Europe is divided into geographic areas called dioceses, each headed by a bishop</w:t>
      </w:r>
    </w:p>
    <w:p w:rsidR="00432951" w:rsidRPr="009F01F7" w:rsidRDefault="00432951" w:rsidP="00432951">
      <w:pPr>
        <w:numPr>
          <w:ilvl w:val="0"/>
          <w:numId w:val="4"/>
        </w:numPr>
      </w:pPr>
      <w:r w:rsidRPr="009F01F7">
        <w:t>The Bishop of Rome is the head of all bishops and takes the title of pope</w:t>
      </w:r>
    </w:p>
    <w:p w:rsidR="00432951" w:rsidRPr="009F01F7" w:rsidRDefault="00432951" w:rsidP="00432951">
      <w:pPr>
        <w:numPr>
          <w:ilvl w:val="0"/>
          <w:numId w:val="5"/>
        </w:numPr>
      </w:pPr>
      <w:r w:rsidRPr="009F01F7">
        <w:t xml:space="preserve">Monasteries become the new centers of learning and education 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Charlemagne</w:t>
      </w:r>
    </w:p>
    <w:p w:rsidR="00432951" w:rsidRPr="009F01F7" w:rsidRDefault="00432951" w:rsidP="00432951">
      <w:pPr>
        <w:numPr>
          <w:ilvl w:val="0"/>
          <w:numId w:val="6"/>
        </w:numPr>
      </w:pPr>
      <w:r w:rsidRPr="009F01F7">
        <w:t>Unified Europe in the largest empire between Rome and Napoleon in 1811</w:t>
      </w:r>
    </w:p>
    <w:p w:rsidR="00432951" w:rsidRPr="009F01F7" w:rsidRDefault="00432951" w:rsidP="00432951">
      <w:pPr>
        <w:numPr>
          <w:ilvl w:val="0"/>
          <w:numId w:val="6"/>
        </w:numPr>
      </w:pPr>
      <w:r w:rsidRPr="009F01F7">
        <w:t>Founder of the Carolingian dynasty</w:t>
      </w:r>
    </w:p>
    <w:p w:rsidR="00432951" w:rsidRPr="009F01F7" w:rsidRDefault="00432951" w:rsidP="00432951">
      <w:pPr>
        <w:numPr>
          <w:ilvl w:val="0"/>
          <w:numId w:val="6"/>
        </w:numPr>
      </w:pPr>
      <w:r w:rsidRPr="009F01F7">
        <w:t xml:space="preserve">Patron of the arts and learning, attempted to preserve Roman knowledge 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Feudalism</w:t>
      </w:r>
    </w:p>
    <w:p w:rsidR="00432951" w:rsidRPr="009F01F7" w:rsidRDefault="00432951" w:rsidP="00432951">
      <w:pPr>
        <w:numPr>
          <w:ilvl w:val="0"/>
          <w:numId w:val="7"/>
        </w:numPr>
      </w:pPr>
      <w:r w:rsidRPr="009F01F7">
        <w:t xml:space="preserve">When royal governments could no longer protect the people, landed nobles offered protection in exchange for service – this system is called </w:t>
      </w:r>
      <w:r w:rsidRPr="009F01F7">
        <w:rPr>
          <w:b/>
          <w:bCs/>
          <w:i/>
          <w:iCs/>
        </w:rPr>
        <w:t>FEUDALISM</w:t>
      </w:r>
      <w:r w:rsidRPr="009F01F7">
        <w:t xml:space="preserve"> </w:t>
      </w:r>
    </w:p>
    <w:p w:rsidR="00432951" w:rsidRPr="009F01F7" w:rsidRDefault="00432951" w:rsidP="00432951">
      <w:pPr>
        <w:numPr>
          <w:ilvl w:val="0"/>
          <w:numId w:val="7"/>
        </w:numPr>
      </w:pPr>
      <w:r w:rsidRPr="009F01F7">
        <w:t xml:space="preserve">A warrior could take an oath of loyalty to a lord and become a </w:t>
      </w:r>
      <w:r w:rsidRPr="009F01F7">
        <w:rPr>
          <w:b/>
          <w:bCs/>
          <w:i/>
          <w:iCs/>
        </w:rPr>
        <w:t>VASSAL</w:t>
      </w:r>
    </w:p>
    <w:p w:rsidR="00432951" w:rsidRPr="009F01F7" w:rsidRDefault="00432951" w:rsidP="00432951">
      <w:pPr>
        <w:numPr>
          <w:ilvl w:val="0"/>
          <w:numId w:val="7"/>
        </w:numPr>
      </w:pPr>
      <w:r w:rsidRPr="009F01F7">
        <w:t>Lords would provide land and financial support to the vassal, and the vassal would fight for the lord</w:t>
      </w:r>
    </w:p>
    <w:p w:rsidR="00432951" w:rsidRPr="009F01F7" w:rsidRDefault="00432951" w:rsidP="00432951">
      <w:pPr>
        <w:numPr>
          <w:ilvl w:val="0"/>
          <w:numId w:val="7"/>
        </w:numPr>
      </w:pPr>
      <w:r w:rsidRPr="009F01F7">
        <w:t xml:space="preserve">The grant of land to a vassal was called a </w:t>
      </w:r>
      <w:r w:rsidRPr="009F01F7">
        <w:rPr>
          <w:b/>
          <w:bCs/>
          <w:i/>
          <w:iCs/>
        </w:rPr>
        <w:t>FIEF</w:t>
      </w:r>
    </w:p>
    <w:p w:rsidR="00432951" w:rsidRPr="009F01F7" w:rsidRDefault="00432951" w:rsidP="00432951">
      <w:pPr>
        <w:numPr>
          <w:ilvl w:val="0"/>
          <w:numId w:val="7"/>
        </w:numPr>
      </w:pPr>
      <w:r w:rsidRPr="009F01F7">
        <w:rPr>
          <w:b/>
          <w:bCs/>
          <w:i/>
          <w:iCs/>
        </w:rPr>
        <w:t>FEUDAL CONTRACT</w:t>
      </w:r>
      <w:r w:rsidRPr="009F01F7">
        <w:t>: the set of rules that determined how the lord-vassal relationship worked</w:t>
      </w:r>
    </w:p>
    <w:p w:rsidR="00432951" w:rsidRPr="009F01F7" w:rsidRDefault="00432951" w:rsidP="00432951">
      <w:pPr>
        <w:numPr>
          <w:ilvl w:val="0"/>
          <w:numId w:val="7"/>
        </w:numPr>
      </w:pPr>
      <w:r w:rsidRPr="009F01F7">
        <w:t>Under the influence of the church, vassals were united under a code called knighthood</w:t>
      </w:r>
    </w:p>
    <w:p w:rsidR="00432951" w:rsidRPr="009F01F7" w:rsidRDefault="00432951" w:rsidP="00432951">
      <w:pPr>
        <w:numPr>
          <w:ilvl w:val="1"/>
          <w:numId w:val="7"/>
        </w:numPr>
      </w:pPr>
      <w:r w:rsidRPr="009F01F7">
        <w:t xml:space="preserve">This institution included a code of conduct that governed civilized behavior called </w:t>
      </w:r>
      <w:r w:rsidRPr="009F01F7">
        <w:rPr>
          <w:b/>
          <w:bCs/>
          <w:i/>
          <w:iCs/>
        </w:rPr>
        <w:t>CHIVALRY</w:t>
      </w:r>
      <w:r w:rsidRPr="009F01F7">
        <w:t xml:space="preserve"> 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Governments</w:t>
      </w:r>
    </w:p>
    <w:p w:rsidR="00432951" w:rsidRPr="009F01F7" w:rsidRDefault="00432951" w:rsidP="00432951">
      <w:pPr>
        <w:numPr>
          <w:ilvl w:val="0"/>
          <w:numId w:val="8"/>
        </w:numPr>
      </w:pPr>
      <w:r w:rsidRPr="009F01F7">
        <w:rPr>
          <w:b/>
          <w:bCs/>
          <w:i/>
          <w:iCs/>
        </w:rPr>
        <w:t>ABSOLUTE MONARCHIES</w:t>
      </w:r>
      <w:r w:rsidRPr="009F01F7">
        <w:t xml:space="preserve"> were ruled by kings with total power over their subjects</w:t>
      </w:r>
    </w:p>
    <w:p w:rsidR="00432951" w:rsidRPr="009F01F7" w:rsidRDefault="00432951" w:rsidP="00432951">
      <w:pPr>
        <w:numPr>
          <w:ilvl w:val="0"/>
          <w:numId w:val="8"/>
        </w:numPr>
      </w:pPr>
      <w:r w:rsidRPr="009F01F7">
        <w:rPr>
          <w:b/>
          <w:bCs/>
          <w:i/>
          <w:iCs/>
        </w:rPr>
        <w:t>THE DIVINE RIGHT OF KINGS</w:t>
      </w:r>
      <w:r w:rsidRPr="009F01F7">
        <w:t>: the idea that a king’s power comes directly from God</w:t>
      </w:r>
    </w:p>
    <w:p w:rsidR="00432951" w:rsidRDefault="00432951" w:rsidP="00432951"/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lastRenderedPageBreak/>
        <w:t>Manorialism</w:t>
      </w:r>
    </w:p>
    <w:p w:rsidR="00432951" w:rsidRPr="009F01F7" w:rsidRDefault="00432951" w:rsidP="00432951">
      <w:pPr>
        <w:numPr>
          <w:ilvl w:val="0"/>
          <w:numId w:val="9"/>
        </w:numPr>
      </w:pPr>
      <w:r w:rsidRPr="009F01F7">
        <w:t xml:space="preserve">The manor was an agricultural estate run by a lord and worked by peasants </w:t>
      </w:r>
    </w:p>
    <w:p w:rsidR="00432951" w:rsidRPr="009F01F7" w:rsidRDefault="00432951" w:rsidP="00432951">
      <w:pPr>
        <w:numPr>
          <w:ilvl w:val="0"/>
          <w:numId w:val="9"/>
        </w:numPr>
      </w:pPr>
      <w:r w:rsidRPr="009F01F7">
        <w:t xml:space="preserve">Free peasants bound to the land of a manor were called </w:t>
      </w:r>
      <w:r w:rsidRPr="009F01F7">
        <w:rPr>
          <w:b/>
          <w:bCs/>
          <w:i/>
          <w:iCs/>
        </w:rPr>
        <w:t>SERFS</w:t>
      </w:r>
    </w:p>
    <w:p w:rsidR="00432951" w:rsidRPr="009F01F7" w:rsidRDefault="00432951" w:rsidP="00432951">
      <w:pPr>
        <w:numPr>
          <w:ilvl w:val="0"/>
          <w:numId w:val="10"/>
        </w:numPr>
      </w:pPr>
      <w:r w:rsidRPr="009F01F7">
        <w:t xml:space="preserve">As trade  between regions returned, gold and silver coins came in demand: </w:t>
      </w:r>
      <w:r w:rsidRPr="009F01F7">
        <w:rPr>
          <w:b/>
          <w:bCs/>
          <w:i/>
          <w:iCs/>
        </w:rPr>
        <w:t>MONEY ECONOMY</w:t>
      </w:r>
      <w:r w:rsidRPr="009F01F7">
        <w:t xml:space="preserve"> replaced bartering</w:t>
      </w:r>
    </w:p>
    <w:p w:rsidR="00432951" w:rsidRPr="009F01F7" w:rsidRDefault="00432951" w:rsidP="00432951">
      <w:pPr>
        <w:numPr>
          <w:ilvl w:val="0"/>
          <w:numId w:val="10"/>
        </w:numPr>
      </w:pPr>
      <w:r w:rsidRPr="009F01F7">
        <w:rPr>
          <w:b/>
          <w:bCs/>
          <w:i/>
          <w:iCs/>
        </w:rPr>
        <w:t>COMMERCIAL CAPITALISM</w:t>
      </w:r>
      <w:r w:rsidRPr="009F01F7">
        <w:rPr>
          <w:b/>
          <w:bCs/>
        </w:rPr>
        <w:t xml:space="preserve">: </w:t>
      </w:r>
      <w:r w:rsidRPr="009F01F7">
        <w:t>investing in trade and goods to create profits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The Islamic Empires</w:t>
      </w:r>
    </w:p>
    <w:p w:rsidR="00432951" w:rsidRPr="009F01F7" w:rsidRDefault="00432951" w:rsidP="00432951">
      <w:pPr>
        <w:numPr>
          <w:ilvl w:val="0"/>
          <w:numId w:val="11"/>
        </w:numPr>
      </w:pPr>
      <w:r w:rsidRPr="009F01F7">
        <w:t>The Islamic Empire preserved much of the writings of the ancient Greeks, particularly Aristotle</w:t>
      </w:r>
    </w:p>
    <w:p w:rsidR="00432951" w:rsidRPr="009F01F7" w:rsidRDefault="00432951" w:rsidP="00432951">
      <w:pPr>
        <w:numPr>
          <w:ilvl w:val="1"/>
          <w:numId w:val="11"/>
        </w:numPr>
      </w:pPr>
      <w:r w:rsidRPr="009F01F7">
        <w:t>Much of what we know of Aristotle’s writings come from Arabic libraries</w:t>
      </w:r>
    </w:p>
    <w:p w:rsidR="00432951" w:rsidRPr="009F01F7" w:rsidRDefault="00432951" w:rsidP="00432951">
      <w:pPr>
        <w:numPr>
          <w:ilvl w:val="0"/>
          <w:numId w:val="11"/>
        </w:numPr>
      </w:pPr>
      <w:r w:rsidRPr="009F01F7">
        <w:t xml:space="preserve">The Arabic States make numerous advancements in mathematics, science, chemistry, astronomy, and medicine that will inspire the Renaissance in the 1300 and 1400’s </w:t>
      </w:r>
    </w:p>
    <w:p w:rsidR="00432951" w:rsidRPr="009F01F7" w:rsidRDefault="00432951" w:rsidP="00432951"/>
    <w:p w:rsidR="00432951" w:rsidRPr="009F01F7" w:rsidRDefault="00432951" w:rsidP="00432951">
      <w:pPr>
        <w:numPr>
          <w:ilvl w:val="0"/>
          <w:numId w:val="12"/>
        </w:numPr>
      </w:pPr>
      <w:r w:rsidRPr="009F01F7">
        <w:t>October 10, 732: Charles Martel “The Hammer” defeats the Umayyad Caliphate at Tours, France</w:t>
      </w:r>
    </w:p>
    <w:p w:rsidR="00432951" w:rsidRPr="009F01F7" w:rsidRDefault="00432951" w:rsidP="00432951">
      <w:pPr>
        <w:numPr>
          <w:ilvl w:val="1"/>
          <w:numId w:val="12"/>
        </w:numPr>
      </w:pPr>
      <w:r w:rsidRPr="009F01F7">
        <w:t xml:space="preserve">Charles Martel is the grandfather of Charlemagne </w:t>
      </w:r>
    </w:p>
    <w:p w:rsidR="00432951" w:rsidRPr="009F01F7" w:rsidRDefault="00432951" w:rsidP="00432951">
      <w:pPr>
        <w:numPr>
          <w:ilvl w:val="1"/>
          <w:numId w:val="12"/>
        </w:numPr>
      </w:pPr>
      <w:r w:rsidRPr="009F01F7">
        <w:t>Charles Martel stops the Islamic advance into Europe…</w:t>
      </w:r>
    </w:p>
    <w:p w:rsidR="00432951" w:rsidRPr="009F01F7" w:rsidRDefault="00432951" w:rsidP="00432951">
      <w:pPr>
        <w:numPr>
          <w:ilvl w:val="1"/>
          <w:numId w:val="12"/>
        </w:numPr>
      </w:pPr>
      <w:r w:rsidRPr="009F01F7">
        <w:t>But Spain remains under Islamic control for the next 700 years</w:t>
      </w:r>
    </w:p>
    <w:p w:rsidR="00432951" w:rsidRDefault="00432951" w:rsidP="00432951"/>
    <w:p w:rsidR="007E63C1" w:rsidRPr="005C574A" w:rsidRDefault="007E63C1" w:rsidP="007E63C1">
      <w:pPr>
        <w:rPr>
          <w:b/>
        </w:rPr>
      </w:pPr>
      <w:r w:rsidRPr="005C574A">
        <w:rPr>
          <w:b/>
          <w:i/>
        </w:rPr>
        <w:t>Magna Carta</w:t>
      </w:r>
      <w:r w:rsidRPr="005C574A">
        <w:rPr>
          <w:b/>
        </w:rPr>
        <w:t xml:space="preserve"> and the Formation of British Government</w:t>
      </w:r>
    </w:p>
    <w:p w:rsidR="007E63C1" w:rsidRPr="009F01F7" w:rsidRDefault="007E63C1" w:rsidP="007E63C1">
      <w:pPr>
        <w:numPr>
          <w:ilvl w:val="0"/>
          <w:numId w:val="25"/>
        </w:numPr>
      </w:pPr>
      <w:r w:rsidRPr="009F01F7">
        <w:t>English nobles resent the growing power of the British king</w:t>
      </w:r>
    </w:p>
    <w:p w:rsidR="007E63C1" w:rsidRPr="009F01F7" w:rsidRDefault="007E63C1" w:rsidP="007E63C1">
      <w:pPr>
        <w:numPr>
          <w:ilvl w:val="0"/>
          <w:numId w:val="25"/>
        </w:numPr>
      </w:pPr>
      <w:proofErr w:type="spellStart"/>
      <w:r w:rsidRPr="009F01F7">
        <w:t>Runnymeade</w:t>
      </w:r>
      <w:proofErr w:type="spellEnd"/>
      <w:r w:rsidRPr="009F01F7">
        <w:t xml:space="preserve">, 1215: British nobles force King John to sign </w:t>
      </w:r>
      <w:r w:rsidRPr="009F01F7">
        <w:rPr>
          <w:i/>
          <w:iCs/>
        </w:rPr>
        <w:t>Magna Carta</w:t>
      </w:r>
      <w:r w:rsidRPr="009F01F7">
        <w:t>, conferring basic rights to the lords and limits the monarch’s power</w:t>
      </w:r>
    </w:p>
    <w:p w:rsidR="007E63C1" w:rsidRDefault="007E63C1" w:rsidP="007E63C1">
      <w:pPr>
        <w:numPr>
          <w:ilvl w:val="1"/>
          <w:numId w:val="25"/>
        </w:numPr>
      </w:pPr>
      <w:r w:rsidRPr="009F01F7">
        <w:t>The United States Constitution w</w:t>
      </w:r>
      <w:r>
        <w:t xml:space="preserve">as directly influenced by this </w:t>
      </w:r>
      <w:r w:rsidRPr="009F01F7">
        <w:t xml:space="preserve">document </w:t>
      </w:r>
    </w:p>
    <w:p w:rsidR="007E63C1" w:rsidRPr="009F01F7" w:rsidRDefault="007E63C1" w:rsidP="007E63C1">
      <w:pPr>
        <w:numPr>
          <w:ilvl w:val="0"/>
          <w:numId w:val="25"/>
        </w:numPr>
      </w:pPr>
      <w:r w:rsidRPr="009F01F7">
        <w:t>1295: Edward I invites two knights and two residents from each county to meet with the Great Council</w:t>
      </w:r>
      <w:r>
        <w:t xml:space="preserve"> of</w:t>
      </w:r>
      <w:r w:rsidRPr="009F01F7">
        <w:t xml:space="preserve"> nobles, bishops and officials</w:t>
      </w:r>
    </w:p>
    <w:p w:rsidR="007E63C1" w:rsidRPr="009F01F7" w:rsidRDefault="007E63C1" w:rsidP="007E63C1">
      <w:pPr>
        <w:numPr>
          <w:ilvl w:val="1"/>
          <w:numId w:val="25"/>
        </w:numPr>
      </w:pPr>
      <w:r w:rsidRPr="009F01F7">
        <w:t>The Great Council eventually became the House of Lords</w:t>
      </w:r>
    </w:p>
    <w:p w:rsidR="007E63C1" w:rsidRPr="009F01F7" w:rsidRDefault="007E63C1" w:rsidP="007E63C1">
      <w:pPr>
        <w:numPr>
          <w:ilvl w:val="1"/>
          <w:numId w:val="25"/>
        </w:numPr>
      </w:pPr>
      <w:r w:rsidRPr="009F01F7">
        <w:t>The company of knights and county residents eventually became the House of Commons</w:t>
      </w:r>
    </w:p>
    <w:p w:rsidR="007E63C1" w:rsidRPr="009F01F7" w:rsidRDefault="007E63C1" w:rsidP="007E63C1">
      <w:pPr>
        <w:numPr>
          <w:ilvl w:val="0"/>
          <w:numId w:val="25"/>
        </w:numPr>
      </w:pPr>
      <w:r w:rsidRPr="009F01F7">
        <w:t>The British Parliament is the most important advance in government since republican government under Rome</w:t>
      </w:r>
    </w:p>
    <w:p w:rsidR="00432951" w:rsidRDefault="00432951" w:rsidP="00432951"/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7E63C1" w:rsidRDefault="007E63C1" w:rsidP="00432951">
      <w:pPr>
        <w:rPr>
          <w:b/>
          <w:sz w:val="28"/>
          <w:szCs w:val="28"/>
          <w:u w:val="single"/>
        </w:rPr>
      </w:pPr>
    </w:p>
    <w:p w:rsidR="00432951" w:rsidRPr="005C574A" w:rsidRDefault="007E63C1" w:rsidP="0043295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U</w:t>
      </w:r>
      <w:r w:rsidR="00432951" w:rsidRPr="005C574A">
        <w:rPr>
          <w:b/>
          <w:sz w:val="28"/>
          <w:szCs w:val="28"/>
          <w:u w:val="single"/>
        </w:rPr>
        <w:t>nit IV: Toward a New Heaven and a New Earth</w:t>
      </w:r>
      <w:r w:rsidR="00014D4F">
        <w:rPr>
          <w:b/>
          <w:sz w:val="28"/>
          <w:szCs w:val="28"/>
          <w:u w:val="single"/>
        </w:rPr>
        <w:t xml:space="preserve"> (1400-1763</w:t>
      </w:r>
      <w:r w:rsidR="00432951" w:rsidRPr="005C574A">
        <w:rPr>
          <w:b/>
          <w:sz w:val="28"/>
          <w:szCs w:val="28"/>
          <w:u w:val="single"/>
        </w:rPr>
        <w:t>)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The Renaissance</w:t>
      </w:r>
    </w:p>
    <w:p w:rsidR="00432951" w:rsidRPr="009F01F7" w:rsidRDefault="00432951" w:rsidP="00432951">
      <w:pPr>
        <w:numPr>
          <w:ilvl w:val="0"/>
          <w:numId w:val="13"/>
        </w:numPr>
      </w:pPr>
      <w:r w:rsidRPr="009F01F7">
        <w:rPr>
          <w:i/>
          <w:iCs/>
        </w:rPr>
        <w:t xml:space="preserve">Renaissance </w:t>
      </w:r>
      <w:r w:rsidRPr="009F01F7">
        <w:t>means rebirth</w:t>
      </w:r>
    </w:p>
    <w:p w:rsidR="00432951" w:rsidRPr="009F01F7" w:rsidRDefault="00432951" w:rsidP="00432951">
      <w:pPr>
        <w:numPr>
          <w:ilvl w:val="1"/>
          <w:numId w:val="13"/>
        </w:numPr>
      </w:pPr>
      <w:r w:rsidRPr="009F01F7">
        <w:t>Between 1350 and 1550 Europe witnessed a rebirth of classical antiquity and knowledge</w:t>
      </w:r>
    </w:p>
    <w:p w:rsidR="00432951" w:rsidRPr="009F01F7" w:rsidRDefault="00432951" w:rsidP="00432951">
      <w:pPr>
        <w:ind w:firstLine="360"/>
        <w:rPr>
          <w:i/>
          <w:u w:val="single"/>
        </w:rPr>
      </w:pPr>
      <w:r w:rsidRPr="009F01F7">
        <w:rPr>
          <w:u w:val="single"/>
        </w:rPr>
        <w:t xml:space="preserve">Machiavelli: </w:t>
      </w:r>
      <w:r w:rsidRPr="009F01F7">
        <w:rPr>
          <w:i/>
          <w:u w:val="single"/>
        </w:rPr>
        <w:t>Prince</w:t>
      </w:r>
    </w:p>
    <w:p w:rsidR="00432951" w:rsidRPr="009F01F7" w:rsidRDefault="00432951" w:rsidP="00432951">
      <w:pPr>
        <w:numPr>
          <w:ilvl w:val="0"/>
          <w:numId w:val="14"/>
        </w:numPr>
      </w:pPr>
      <w:r w:rsidRPr="005C574A">
        <w:rPr>
          <w:i/>
          <w:iCs/>
        </w:rPr>
        <w:t>Prince</w:t>
      </w:r>
      <w:r w:rsidRPr="009F01F7">
        <w:t>: deals with how to acquire and keep political power</w:t>
      </w:r>
    </w:p>
    <w:p w:rsidR="00432951" w:rsidRPr="009F01F7" w:rsidRDefault="00432951" w:rsidP="00432951">
      <w:pPr>
        <w:numPr>
          <w:ilvl w:val="0"/>
          <w:numId w:val="14"/>
        </w:numPr>
      </w:pPr>
      <w:r w:rsidRPr="009F01F7">
        <w:t>One must understand human nature, which is basically self-centered</w:t>
      </w:r>
    </w:p>
    <w:p w:rsidR="00432951" w:rsidRPr="009F01F7" w:rsidRDefault="00432951" w:rsidP="00432951">
      <w:pPr>
        <w:numPr>
          <w:ilvl w:val="0"/>
          <w:numId w:val="14"/>
        </w:numPr>
      </w:pPr>
      <w:r w:rsidRPr="009F01F7">
        <w:t>Humanism: the intellectual movement  based on the study of the classic works of Greece and Rome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The Reformation</w:t>
      </w:r>
    </w:p>
    <w:p w:rsidR="00432951" w:rsidRPr="009F01F7" w:rsidRDefault="00432951" w:rsidP="00432951">
      <w:pPr>
        <w:numPr>
          <w:ilvl w:val="0"/>
          <w:numId w:val="15"/>
        </w:numPr>
      </w:pPr>
      <w:r w:rsidRPr="009F01F7">
        <w:t>Through indulgences…paying a fee…people could reduce their punishments in the afterlife</w:t>
      </w:r>
    </w:p>
    <w:p w:rsidR="00432951" w:rsidRPr="009F01F7" w:rsidRDefault="00432951" w:rsidP="00432951">
      <w:pPr>
        <w:numPr>
          <w:ilvl w:val="0"/>
          <w:numId w:val="15"/>
        </w:numPr>
      </w:pPr>
      <w:r w:rsidRPr="009F01F7">
        <w:t xml:space="preserve">Luther called his movement a “Reformation” but we call it “Protestantism” </w:t>
      </w:r>
    </w:p>
    <w:p w:rsidR="00432951" w:rsidRPr="009F01F7" w:rsidRDefault="00432951" w:rsidP="00432951">
      <w:pPr>
        <w:numPr>
          <w:ilvl w:val="0"/>
          <w:numId w:val="16"/>
        </w:numPr>
      </w:pPr>
      <w:r w:rsidRPr="009F01F7">
        <w:t xml:space="preserve">Henry broke away from the Catholic Church and formed the Anglican Church, or the Church of England, with himself as the head 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The Scientific Revolutions</w:t>
      </w:r>
    </w:p>
    <w:p w:rsidR="00432951" w:rsidRDefault="00432951" w:rsidP="00432951">
      <w:pPr>
        <w:numPr>
          <w:ilvl w:val="0"/>
          <w:numId w:val="17"/>
        </w:numPr>
      </w:pPr>
      <w:r w:rsidRPr="009F01F7">
        <w:t>For over 1500 years Aristotelian physics and philosophy governed the study of science and government</w:t>
      </w:r>
    </w:p>
    <w:p w:rsidR="00432951" w:rsidRPr="009F01F7" w:rsidRDefault="00432951" w:rsidP="00432951">
      <w:pPr>
        <w:numPr>
          <w:ilvl w:val="1"/>
          <w:numId w:val="17"/>
        </w:numPr>
      </w:pPr>
      <w:r>
        <w:rPr>
          <w:i/>
        </w:rPr>
        <w:t>Ptolemaic (geocentric) universe</w:t>
      </w:r>
      <w:r>
        <w:t>: the Earth is at the center of the universe</w:t>
      </w:r>
    </w:p>
    <w:p w:rsidR="00432951" w:rsidRPr="009F01F7" w:rsidRDefault="00432951" w:rsidP="00432951">
      <w:pPr>
        <w:numPr>
          <w:ilvl w:val="0"/>
          <w:numId w:val="17"/>
        </w:numPr>
      </w:pPr>
      <w:r w:rsidRPr="009F01F7">
        <w:t xml:space="preserve">Copernicus argued that we lived in a </w:t>
      </w:r>
      <w:r w:rsidRPr="009F01F7">
        <w:rPr>
          <w:i/>
          <w:iCs/>
        </w:rPr>
        <w:t>heliocentric</w:t>
      </w:r>
      <w:r w:rsidRPr="009F01F7">
        <w:t xml:space="preserve"> universe: the Sun is at the center</w:t>
      </w:r>
    </w:p>
    <w:p w:rsidR="00432951" w:rsidRPr="009F01F7" w:rsidRDefault="00432951" w:rsidP="00432951">
      <w:pPr>
        <w:numPr>
          <w:ilvl w:val="0"/>
          <w:numId w:val="17"/>
        </w:numPr>
      </w:pPr>
      <w:r w:rsidRPr="009F01F7">
        <w:t>Kepler’s 3 Laws of Motion</w:t>
      </w:r>
    </w:p>
    <w:p w:rsidR="00432951" w:rsidRPr="009F01F7" w:rsidRDefault="00432951" w:rsidP="00432951">
      <w:pPr>
        <w:numPr>
          <w:ilvl w:val="1"/>
          <w:numId w:val="17"/>
        </w:numPr>
      </w:pPr>
      <w:r w:rsidRPr="009F01F7">
        <w:t>First Law: All orbits are not circular but elliptical</w:t>
      </w:r>
    </w:p>
    <w:p w:rsidR="00432951" w:rsidRPr="009F01F7" w:rsidRDefault="00432951" w:rsidP="00432951">
      <w:pPr>
        <w:numPr>
          <w:ilvl w:val="1"/>
          <w:numId w:val="17"/>
        </w:numPr>
      </w:pPr>
      <w:r w:rsidRPr="009F01F7">
        <w:t>Destroyed Aristotelian Physics</w:t>
      </w:r>
    </w:p>
    <w:p w:rsidR="00432951" w:rsidRPr="009F01F7" w:rsidRDefault="00432951" w:rsidP="00432951">
      <w:pPr>
        <w:numPr>
          <w:ilvl w:val="0"/>
          <w:numId w:val="17"/>
        </w:numPr>
      </w:pPr>
      <w:r w:rsidRPr="009F01F7">
        <w:t>Newton’s Third Law: For every action there is an equal and opposite reaction</w:t>
      </w:r>
    </w:p>
    <w:p w:rsidR="00432951" w:rsidRPr="009F01F7" w:rsidRDefault="00432951" w:rsidP="00432951">
      <w:pPr>
        <w:numPr>
          <w:ilvl w:val="0"/>
          <w:numId w:val="17"/>
        </w:numPr>
      </w:pPr>
      <w:r w:rsidRPr="009F01F7">
        <w:t xml:space="preserve">By challenging Aristotle, science paved the way for philosophers to develop new ways of thinking about human nature, politics, and government 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The Age of the Enlightenment</w:t>
      </w:r>
    </w:p>
    <w:p w:rsidR="00432951" w:rsidRPr="009F01F7" w:rsidRDefault="00432951" w:rsidP="00432951">
      <w:pPr>
        <w:numPr>
          <w:ilvl w:val="0"/>
          <w:numId w:val="23"/>
        </w:numPr>
      </w:pPr>
      <w:r w:rsidRPr="009F01F7">
        <w:t>These political philosophies directly influenced the American Revolution</w:t>
      </w:r>
    </w:p>
    <w:p w:rsidR="00432951" w:rsidRPr="009F01F7" w:rsidRDefault="00432951" w:rsidP="00432951"/>
    <w:p w:rsidR="00432951" w:rsidRPr="009F01F7" w:rsidRDefault="00432951" w:rsidP="00432951">
      <w:pPr>
        <w:rPr>
          <w:u w:val="single"/>
        </w:rPr>
      </w:pPr>
      <w:r w:rsidRPr="009F01F7">
        <w:rPr>
          <w:u w:val="single"/>
        </w:rPr>
        <w:t>John Locke</w:t>
      </w:r>
    </w:p>
    <w:p w:rsidR="00432951" w:rsidRPr="009F01F7" w:rsidRDefault="00432951" w:rsidP="00432951">
      <w:pPr>
        <w:numPr>
          <w:ilvl w:val="0"/>
          <w:numId w:val="18"/>
        </w:numPr>
      </w:pPr>
      <w:r w:rsidRPr="009F01F7">
        <w:t xml:space="preserve">Locke believed humans are born as a </w:t>
      </w:r>
      <w:r w:rsidRPr="009F01F7">
        <w:rPr>
          <w:i/>
          <w:iCs/>
        </w:rPr>
        <w:t xml:space="preserve">tabula rasa </w:t>
      </w:r>
      <w:r w:rsidRPr="009F01F7">
        <w:t>(blank slate): we learn from reason, environment, and experience</w:t>
      </w:r>
    </w:p>
    <w:p w:rsidR="00432951" w:rsidRPr="009F01F7" w:rsidRDefault="00432951" w:rsidP="00432951">
      <w:pPr>
        <w:numPr>
          <w:ilvl w:val="0"/>
          <w:numId w:val="18"/>
        </w:numPr>
      </w:pPr>
      <w:r w:rsidRPr="009F01F7">
        <w:rPr>
          <w:b/>
          <w:bCs/>
          <w:i/>
          <w:iCs/>
        </w:rPr>
        <w:t>REASON</w:t>
      </w:r>
      <w:r w:rsidRPr="009F01F7">
        <w:t>: an appeal to facts and rational criticism</w:t>
      </w:r>
      <w:r w:rsidRPr="009F01F7">
        <w:rPr>
          <w:b/>
          <w:bCs/>
          <w:i/>
          <w:iCs/>
        </w:rPr>
        <w:t xml:space="preserve"> </w:t>
      </w:r>
    </w:p>
    <w:p w:rsidR="00432951" w:rsidRPr="009F01F7" w:rsidRDefault="00432951" w:rsidP="00432951"/>
    <w:p w:rsidR="00432951" w:rsidRPr="009F01F7" w:rsidRDefault="00432951" w:rsidP="00432951">
      <w:pPr>
        <w:rPr>
          <w:u w:val="single"/>
        </w:rPr>
      </w:pPr>
      <w:r w:rsidRPr="009F01F7">
        <w:rPr>
          <w:u w:val="single"/>
        </w:rPr>
        <w:t>Montesquieu on Government</w:t>
      </w:r>
    </w:p>
    <w:p w:rsidR="00432951" w:rsidRPr="009F01F7" w:rsidRDefault="00432951" w:rsidP="00432951">
      <w:pPr>
        <w:numPr>
          <w:ilvl w:val="0"/>
          <w:numId w:val="19"/>
        </w:numPr>
      </w:pPr>
      <w:r w:rsidRPr="009F01F7">
        <w:t>Three basic types of government:</w:t>
      </w:r>
    </w:p>
    <w:p w:rsidR="00432951" w:rsidRPr="009F01F7" w:rsidRDefault="00432951" w:rsidP="00432951">
      <w:pPr>
        <w:numPr>
          <w:ilvl w:val="1"/>
          <w:numId w:val="19"/>
        </w:numPr>
      </w:pPr>
      <w:r w:rsidRPr="009F01F7">
        <w:t>Republics are suitable for small states</w:t>
      </w:r>
    </w:p>
    <w:p w:rsidR="00432951" w:rsidRPr="009F01F7" w:rsidRDefault="00432951" w:rsidP="00432951">
      <w:pPr>
        <w:numPr>
          <w:ilvl w:val="1"/>
          <w:numId w:val="19"/>
        </w:numPr>
      </w:pPr>
      <w:r w:rsidRPr="009F01F7">
        <w:t>Despotism works for large states</w:t>
      </w:r>
    </w:p>
    <w:p w:rsidR="00432951" w:rsidRPr="009F01F7" w:rsidRDefault="00432951" w:rsidP="00432951">
      <w:pPr>
        <w:numPr>
          <w:ilvl w:val="1"/>
          <w:numId w:val="19"/>
        </w:numPr>
      </w:pPr>
      <w:r w:rsidRPr="009F01F7">
        <w:t>Monarchy works for medium-sized states</w:t>
      </w:r>
    </w:p>
    <w:p w:rsidR="00432951" w:rsidRPr="009F01F7" w:rsidRDefault="00432951" w:rsidP="00432951">
      <w:pPr>
        <w:numPr>
          <w:ilvl w:val="0"/>
          <w:numId w:val="19"/>
        </w:numPr>
      </w:pPr>
      <w:r w:rsidRPr="009F01F7">
        <w:t xml:space="preserve">Framed the idea of </w:t>
      </w:r>
      <w:r w:rsidRPr="009F01F7">
        <w:rPr>
          <w:b/>
          <w:bCs/>
          <w:i/>
          <w:iCs/>
        </w:rPr>
        <w:t>SEPARATION OF POWERS</w:t>
      </w:r>
      <w:r w:rsidRPr="009F01F7">
        <w:t xml:space="preserve">: a system of checks and balances between parts of government </w:t>
      </w:r>
    </w:p>
    <w:p w:rsidR="00432951" w:rsidRPr="009F01F7" w:rsidRDefault="00432951" w:rsidP="00432951"/>
    <w:p w:rsidR="00432951" w:rsidRPr="009F01F7" w:rsidRDefault="00432951" w:rsidP="00432951">
      <w:pPr>
        <w:rPr>
          <w:u w:val="single"/>
        </w:rPr>
      </w:pPr>
      <w:r w:rsidRPr="009F01F7">
        <w:rPr>
          <w:u w:val="single"/>
        </w:rPr>
        <w:t>Voltaire on Tolerance</w:t>
      </w:r>
    </w:p>
    <w:p w:rsidR="00432951" w:rsidRPr="009F01F7" w:rsidRDefault="00432951" w:rsidP="00432951">
      <w:pPr>
        <w:numPr>
          <w:ilvl w:val="0"/>
          <w:numId w:val="20"/>
        </w:numPr>
      </w:pPr>
      <w:r w:rsidRPr="009F01F7">
        <w:t xml:space="preserve">Treatise on Toleration: reminds governments that “all men are brothers under God.” </w:t>
      </w:r>
    </w:p>
    <w:p w:rsidR="00432951" w:rsidRPr="009F01F7" w:rsidRDefault="00432951" w:rsidP="00432951"/>
    <w:p w:rsidR="00432951" w:rsidRPr="009F01F7" w:rsidRDefault="00432951" w:rsidP="00432951">
      <w:pPr>
        <w:rPr>
          <w:u w:val="single"/>
        </w:rPr>
      </w:pPr>
      <w:r w:rsidRPr="009F01F7">
        <w:rPr>
          <w:u w:val="single"/>
        </w:rPr>
        <w:t>Adam Smith on Economics</w:t>
      </w:r>
    </w:p>
    <w:p w:rsidR="00432951" w:rsidRPr="009F01F7" w:rsidRDefault="00432951" w:rsidP="00432951">
      <w:pPr>
        <w:numPr>
          <w:ilvl w:val="0"/>
          <w:numId w:val="21"/>
        </w:numPr>
      </w:pPr>
      <w:r w:rsidRPr="009F01F7">
        <w:rPr>
          <w:i/>
          <w:iCs/>
        </w:rPr>
        <w:t>The Wealth of Nations</w:t>
      </w:r>
      <w:r w:rsidRPr="009F01F7">
        <w:t xml:space="preserve">: the government should leave the economy alone – practice the doctrine of </w:t>
      </w:r>
      <w:r w:rsidRPr="009F01F7">
        <w:rPr>
          <w:b/>
          <w:bCs/>
          <w:i/>
          <w:iCs/>
        </w:rPr>
        <w:t>LAISSEZ-FAIRE</w:t>
      </w:r>
    </w:p>
    <w:p w:rsidR="00432951" w:rsidRPr="009F01F7" w:rsidRDefault="00432951" w:rsidP="00432951">
      <w:pPr>
        <w:numPr>
          <w:ilvl w:val="0"/>
          <w:numId w:val="21"/>
        </w:numPr>
      </w:pPr>
      <w:r w:rsidRPr="009F01F7">
        <w:t>Government has three purposes:</w:t>
      </w:r>
    </w:p>
    <w:p w:rsidR="00432951" w:rsidRPr="009F01F7" w:rsidRDefault="00432951" w:rsidP="00432951">
      <w:pPr>
        <w:numPr>
          <w:ilvl w:val="1"/>
          <w:numId w:val="21"/>
        </w:numPr>
      </w:pPr>
      <w:r w:rsidRPr="009F01F7">
        <w:t>Protect society from invasion</w:t>
      </w:r>
    </w:p>
    <w:p w:rsidR="00432951" w:rsidRPr="009F01F7" w:rsidRDefault="00432951" w:rsidP="00432951">
      <w:pPr>
        <w:numPr>
          <w:ilvl w:val="1"/>
          <w:numId w:val="21"/>
        </w:numPr>
      </w:pPr>
      <w:r w:rsidRPr="009F01F7">
        <w:t>Defend against injustice</w:t>
      </w:r>
    </w:p>
    <w:p w:rsidR="00432951" w:rsidRPr="009F01F7" w:rsidRDefault="00432951" w:rsidP="00432951">
      <w:pPr>
        <w:numPr>
          <w:ilvl w:val="1"/>
          <w:numId w:val="21"/>
        </w:numPr>
      </w:pPr>
      <w:r w:rsidRPr="009F01F7">
        <w:t xml:space="preserve">Maintain public works (roads and canals) </w:t>
      </w:r>
    </w:p>
    <w:p w:rsidR="00432951" w:rsidRPr="009F01F7" w:rsidRDefault="00432951" w:rsidP="00432951"/>
    <w:p w:rsidR="00432951" w:rsidRPr="009F01F7" w:rsidRDefault="00432951" w:rsidP="00432951">
      <w:pPr>
        <w:rPr>
          <w:u w:val="single"/>
        </w:rPr>
      </w:pPr>
      <w:r w:rsidRPr="009F01F7">
        <w:rPr>
          <w:u w:val="single"/>
        </w:rPr>
        <w:t>Rousseau on Government</w:t>
      </w:r>
    </w:p>
    <w:p w:rsidR="00432951" w:rsidRPr="009F01F7" w:rsidRDefault="00432951" w:rsidP="00432951">
      <w:pPr>
        <w:numPr>
          <w:ilvl w:val="0"/>
          <w:numId w:val="22"/>
        </w:numPr>
      </w:pPr>
      <w:r w:rsidRPr="009F01F7">
        <w:t xml:space="preserve">People adopt government to protect private property 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</w:rPr>
        <w:t>The Age of Discovery</w:t>
      </w:r>
    </w:p>
    <w:p w:rsidR="00432951" w:rsidRPr="009F01F7" w:rsidRDefault="00432951" w:rsidP="00432951">
      <w:pPr>
        <w:numPr>
          <w:ilvl w:val="0"/>
          <w:numId w:val="24"/>
        </w:numPr>
      </w:pPr>
      <w:r w:rsidRPr="009F01F7">
        <w:t xml:space="preserve">Whoever could find a direct route to the Spice Islands would become very rich…and powerful </w:t>
      </w:r>
    </w:p>
    <w:p w:rsidR="00432951" w:rsidRPr="009F01F7" w:rsidRDefault="00432951" w:rsidP="00432951">
      <w:pPr>
        <w:numPr>
          <w:ilvl w:val="0"/>
          <w:numId w:val="24"/>
        </w:numPr>
      </w:pPr>
      <w:r w:rsidRPr="009F01F7">
        <w:t>Europe saw an opportunity to spread Christianity and gain an ally against the Muslims</w:t>
      </w:r>
    </w:p>
    <w:p w:rsidR="00432951" w:rsidRPr="000B0A41" w:rsidRDefault="00432951" w:rsidP="00432951">
      <w:pPr>
        <w:numPr>
          <w:ilvl w:val="0"/>
          <w:numId w:val="24"/>
        </w:numPr>
        <w:rPr>
          <w:b/>
        </w:rPr>
      </w:pPr>
      <w:r w:rsidRPr="000B0A41">
        <w:rPr>
          <w:b/>
        </w:rPr>
        <w:t>The motives for the Age of Discovery: God, Gold</w:t>
      </w:r>
      <w:r>
        <w:rPr>
          <w:b/>
        </w:rPr>
        <w:t>,</w:t>
      </w:r>
      <w:r w:rsidRPr="000B0A41">
        <w:rPr>
          <w:b/>
        </w:rPr>
        <w:t xml:space="preserve"> and Glory</w:t>
      </w:r>
    </w:p>
    <w:p w:rsidR="00432951" w:rsidRPr="009F01F7" w:rsidRDefault="00432951" w:rsidP="00432951">
      <w:pPr>
        <w:numPr>
          <w:ilvl w:val="0"/>
          <w:numId w:val="24"/>
        </w:numPr>
      </w:pPr>
      <w:r w:rsidRPr="009F01F7">
        <w:t>Columbus proposes going west across the Atlantic to reach the Spice Islands</w:t>
      </w:r>
    </w:p>
    <w:p w:rsidR="00432951" w:rsidRPr="009F01F7" w:rsidRDefault="00432951" w:rsidP="00432951">
      <w:pPr>
        <w:numPr>
          <w:ilvl w:val="0"/>
          <w:numId w:val="24"/>
        </w:numPr>
      </w:pPr>
      <w:r w:rsidRPr="009F01F7">
        <w:t>Europeans were pretty sure the Earth was round</w:t>
      </w:r>
    </w:p>
    <w:p w:rsidR="00432951" w:rsidRPr="009F01F7" w:rsidRDefault="00432951" w:rsidP="00432951">
      <w:pPr>
        <w:numPr>
          <w:ilvl w:val="1"/>
          <w:numId w:val="24"/>
        </w:numPr>
      </w:pPr>
      <w:r w:rsidRPr="009F01F7">
        <w:t>They were convinced that Columbus had grossly (hilariously) underestimated how far he had to go</w:t>
      </w:r>
    </w:p>
    <w:p w:rsidR="00432951" w:rsidRPr="009F01F7" w:rsidRDefault="00432951" w:rsidP="00432951">
      <w:pPr>
        <w:numPr>
          <w:ilvl w:val="0"/>
          <w:numId w:val="24"/>
        </w:numPr>
      </w:pPr>
      <w:r w:rsidRPr="009F01F7">
        <w:t>Columbus was the first European to have contact with the New World</w:t>
      </w:r>
    </w:p>
    <w:p w:rsidR="00432951" w:rsidRPr="009F01F7" w:rsidRDefault="00432951" w:rsidP="00432951">
      <w:pPr>
        <w:numPr>
          <w:ilvl w:val="1"/>
          <w:numId w:val="24"/>
        </w:numPr>
      </w:pPr>
      <w:r w:rsidRPr="009F01F7">
        <w:t>He DID NOT discover America…can’t discover something if people are already there!</w:t>
      </w:r>
    </w:p>
    <w:p w:rsidR="00432951" w:rsidRPr="009F01F7" w:rsidRDefault="00432951" w:rsidP="00432951">
      <w:pPr>
        <w:numPr>
          <w:ilvl w:val="0"/>
          <w:numId w:val="24"/>
        </w:numPr>
      </w:pPr>
      <w:r w:rsidRPr="009F01F7">
        <w:t>Introduced slavery to the New World</w:t>
      </w:r>
    </w:p>
    <w:p w:rsidR="00432951" w:rsidRPr="009F01F7" w:rsidRDefault="00432951" w:rsidP="00432951">
      <w:pPr>
        <w:numPr>
          <w:ilvl w:val="0"/>
          <w:numId w:val="24"/>
        </w:numPr>
      </w:pPr>
      <w:r w:rsidRPr="009F01F7">
        <w:t>Died never knowing he had crashed into North America</w:t>
      </w:r>
    </w:p>
    <w:p w:rsidR="00432951" w:rsidRPr="009F01F7" w:rsidRDefault="00432951" w:rsidP="00432951"/>
    <w:p w:rsidR="00432951" w:rsidRPr="005C574A" w:rsidRDefault="00432951" w:rsidP="00432951">
      <w:pPr>
        <w:rPr>
          <w:b/>
        </w:rPr>
      </w:pPr>
      <w:r w:rsidRPr="005C574A">
        <w:rPr>
          <w:b/>
          <w:i/>
        </w:rPr>
        <w:t>Magna Carta</w:t>
      </w:r>
      <w:r w:rsidRPr="005C574A">
        <w:rPr>
          <w:b/>
        </w:rPr>
        <w:t xml:space="preserve"> and the Formation of British Government</w:t>
      </w:r>
    </w:p>
    <w:p w:rsidR="00432951" w:rsidRPr="009F01F7" w:rsidRDefault="00432951" w:rsidP="00432951">
      <w:pPr>
        <w:numPr>
          <w:ilvl w:val="0"/>
          <w:numId w:val="25"/>
        </w:numPr>
      </w:pPr>
      <w:r w:rsidRPr="009F01F7">
        <w:t>English nobles resent the growing power of the British king</w:t>
      </w:r>
    </w:p>
    <w:p w:rsidR="00432951" w:rsidRPr="009F01F7" w:rsidRDefault="00432951" w:rsidP="00432951">
      <w:pPr>
        <w:numPr>
          <w:ilvl w:val="0"/>
          <w:numId w:val="25"/>
        </w:numPr>
      </w:pPr>
      <w:proofErr w:type="spellStart"/>
      <w:r w:rsidRPr="009F01F7">
        <w:t>Runnymeade</w:t>
      </w:r>
      <w:proofErr w:type="spellEnd"/>
      <w:r w:rsidRPr="009F01F7">
        <w:t xml:space="preserve">, 1215: British nobles force King John to sign </w:t>
      </w:r>
      <w:r w:rsidRPr="009F01F7">
        <w:rPr>
          <w:i/>
          <w:iCs/>
        </w:rPr>
        <w:t>Magna Carta</w:t>
      </w:r>
      <w:r w:rsidRPr="009F01F7">
        <w:t>, conferring basic rights to the lords and limits the monarch’s power</w:t>
      </w:r>
    </w:p>
    <w:p w:rsidR="00432951" w:rsidRDefault="00432951" w:rsidP="00432951">
      <w:pPr>
        <w:numPr>
          <w:ilvl w:val="1"/>
          <w:numId w:val="25"/>
        </w:numPr>
      </w:pPr>
      <w:r w:rsidRPr="009F01F7">
        <w:t>The United States Constitution w</w:t>
      </w:r>
      <w:r>
        <w:t xml:space="preserve">as directly influenced by this </w:t>
      </w:r>
      <w:r w:rsidRPr="009F01F7">
        <w:t xml:space="preserve">document </w:t>
      </w:r>
    </w:p>
    <w:p w:rsidR="00432951" w:rsidRPr="009F01F7" w:rsidRDefault="00432951" w:rsidP="00432951">
      <w:pPr>
        <w:numPr>
          <w:ilvl w:val="0"/>
          <w:numId w:val="25"/>
        </w:numPr>
      </w:pPr>
      <w:r w:rsidRPr="009F01F7">
        <w:t>1295: Edward I invites two knights and two residents from each county to meet with the Great Council</w:t>
      </w:r>
      <w:r>
        <w:t xml:space="preserve"> of</w:t>
      </w:r>
      <w:r w:rsidRPr="009F01F7">
        <w:t xml:space="preserve"> nobles, bishops and officials</w:t>
      </w:r>
    </w:p>
    <w:p w:rsidR="00432951" w:rsidRPr="009F01F7" w:rsidRDefault="00432951" w:rsidP="00432951">
      <w:pPr>
        <w:numPr>
          <w:ilvl w:val="1"/>
          <w:numId w:val="25"/>
        </w:numPr>
      </w:pPr>
      <w:r w:rsidRPr="009F01F7">
        <w:t>The Great Council eventually became the House of Lords</w:t>
      </w:r>
    </w:p>
    <w:p w:rsidR="00432951" w:rsidRPr="009F01F7" w:rsidRDefault="00432951" w:rsidP="00432951">
      <w:pPr>
        <w:numPr>
          <w:ilvl w:val="1"/>
          <w:numId w:val="25"/>
        </w:numPr>
      </w:pPr>
      <w:r w:rsidRPr="009F01F7">
        <w:t>The company of knights and county residents eventually became the House of Commons</w:t>
      </w:r>
    </w:p>
    <w:p w:rsidR="00432951" w:rsidRPr="009F01F7" w:rsidRDefault="00432951" w:rsidP="00432951">
      <w:pPr>
        <w:numPr>
          <w:ilvl w:val="0"/>
          <w:numId w:val="25"/>
        </w:numPr>
      </w:pPr>
      <w:r w:rsidRPr="009F01F7">
        <w:t>The British Parliament is the most important advance in government since republican government under Rome</w:t>
      </w:r>
    </w:p>
    <w:p w:rsidR="00432951" w:rsidRDefault="00432951" w:rsidP="00432951">
      <w:pPr>
        <w:ind w:left="720"/>
      </w:pPr>
    </w:p>
    <w:p w:rsidR="00014D4F" w:rsidRPr="009F01F7" w:rsidRDefault="00014D4F" w:rsidP="00432951">
      <w:pPr>
        <w:ind w:left="720"/>
      </w:pPr>
    </w:p>
    <w:p w:rsidR="00432951" w:rsidRPr="00ED2355" w:rsidRDefault="00432951" w:rsidP="00432951">
      <w:pPr>
        <w:rPr>
          <w:b/>
          <w:i/>
        </w:rPr>
      </w:pPr>
      <w:r w:rsidRPr="00ED2355">
        <w:rPr>
          <w:b/>
        </w:rPr>
        <w:t>The Rise of the</w:t>
      </w:r>
      <w:r w:rsidRPr="00ED2355">
        <w:rPr>
          <w:b/>
          <w:i/>
        </w:rPr>
        <w:t xml:space="preserve"> </w:t>
      </w:r>
      <w:proofErr w:type="spellStart"/>
      <w:r w:rsidRPr="00ED2355">
        <w:rPr>
          <w:b/>
          <w:i/>
        </w:rPr>
        <w:t>Pax</w:t>
      </w:r>
      <w:proofErr w:type="spellEnd"/>
      <w:r w:rsidRPr="00ED2355">
        <w:rPr>
          <w:b/>
          <w:i/>
        </w:rPr>
        <w:t xml:space="preserve"> Britannica</w:t>
      </w:r>
    </w:p>
    <w:p w:rsidR="00432951" w:rsidRPr="009F01F7" w:rsidRDefault="00432951" w:rsidP="00432951">
      <w:pPr>
        <w:numPr>
          <w:ilvl w:val="0"/>
          <w:numId w:val="26"/>
        </w:numPr>
      </w:pPr>
      <w:r w:rsidRPr="009F01F7">
        <w:t>By defeating the Spanish Armada, England becomes the world’s new superpower</w:t>
      </w:r>
    </w:p>
    <w:p w:rsidR="00432951" w:rsidRPr="009F01F7" w:rsidRDefault="00432951" w:rsidP="00432951">
      <w:pPr>
        <w:numPr>
          <w:ilvl w:val="0"/>
          <w:numId w:val="26"/>
        </w:numPr>
      </w:pPr>
      <w:r w:rsidRPr="009F01F7">
        <w:lastRenderedPageBreak/>
        <w:t>First step towards Britain claiming a true world empire</w:t>
      </w:r>
    </w:p>
    <w:p w:rsidR="00432951" w:rsidRPr="009F01F7" w:rsidRDefault="00432951" w:rsidP="00432951">
      <w:pPr>
        <w:numPr>
          <w:ilvl w:val="0"/>
          <w:numId w:val="26"/>
        </w:numPr>
      </w:pPr>
      <w:r w:rsidRPr="009F01F7">
        <w:t xml:space="preserve">The </w:t>
      </w:r>
      <w:proofErr w:type="spellStart"/>
      <w:r w:rsidRPr="009F01F7">
        <w:rPr>
          <w:i/>
          <w:iCs/>
        </w:rPr>
        <w:t>Pax</w:t>
      </w:r>
      <w:proofErr w:type="spellEnd"/>
      <w:r w:rsidRPr="009F01F7">
        <w:rPr>
          <w:i/>
          <w:iCs/>
        </w:rPr>
        <w:t xml:space="preserve"> Britannica</w:t>
      </w:r>
      <w:r w:rsidRPr="009F01F7">
        <w:t>: Britain ensures a stable peace that will eventually allow the birth of the United States</w:t>
      </w:r>
    </w:p>
    <w:p w:rsidR="00432951" w:rsidRDefault="00432951" w:rsidP="00432951"/>
    <w:p w:rsidR="00432951" w:rsidRPr="00ED2355" w:rsidRDefault="00432951" w:rsidP="00432951">
      <w:pPr>
        <w:tabs>
          <w:tab w:val="left" w:pos="765"/>
          <w:tab w:val="center" w:pos="4320"/>
        </w:tabs>
        <w:jc w:val="both"/>
        <w:rPr>
          <w:b/>
        </w:rPr>
      </w:pPr>
      <w:r w:rsidRPr="00ED2355">
        <w:rPr>
          <w:b/>
        </w:rPr>
        <w:t>Pre-Colonial America</w:t>
      </w:r>
    </w:p>
    <w:p w:rsidR="00432951" w:rsidRDefault="00432951" w:rsidP="00432951">
      <w:pPr>
        <w:numPr>
          <w:ilvl w:val="0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Christopher Columbus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 xml:space="preserve">He </w:t>
      </w:r>
      <w:r>
        <w:rPr>
          <w:b/>
          <w:u w:val="single"/>
        </w:rPr>
        <w:t>DOES NOT</w:t>
      </w:r>
      <w:r>
        <w:t xml:space="preserve"> discover America in October, 1492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  <w:rPr>
          <w:b/>
        </w:rPr>
      </w:pPr>
      <w:r>
        <w:t xml:space="preserve">He gets lost thinking he’s found Asia and </w:t>
      </w:r>
      <w:r>
        <w:rPr>
          <w:b/>
        </w:rPr>
        <w:t>NEVER REALIZED HE HAS CRASHED INTO NORTH AMERICA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Essentially starts slavery in the New World</w:t>
      </w:r>
    </w:p>
    <w:p w:rsidR="00432951" w:rsidRDefault="00432951" w:rsidP="00432951">
      <w:pPr>
        <w:numPr>
          <w:ilvl w:val="0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Jamestown, Virginia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Founded in 1607, it is the first permanent British Colony in North America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Led by Captain John Smith, Pocahontas, and the Powhatan tribe</w:t>
      </w:r>
    </w:p>
    <w:p w:rsidR="00432951" w:rsidRDefault="00432951" w:rsidP="00432951">
      <w:pPr>
        <w:numPr>
          <w:ilvl w:val="0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Plymouth, Massachusetts Bay Colony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Founded in 1620 by the Pilgrims who were seeking religious freedom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They all nearly starved to death in December, 1620. Saved by Squanto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Celebrated the first Thanksgiving in 1621</w:t>
      </w:r>
    </w:p>
    <w:p w:rsidR="00432951" w:rsidRDefault="00432951" w:rsidP="00432951">
      <w:pPr>
        <w:numPr>
          <w:ilvl w:val="0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Slavery begins in the 1600’s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Triangle Trade was the primary economic trading system of this period</w:t>
      </w:r>
    </w:p>
    <w:p w:rsidR="00432951" w:rsidRDefault="00432951" w:rsidP="00432951">
      <w:pPr>
        <w:numPr>
          <w:ilvl w:val="3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Slaves sent from Africa to America (Middle Passage)</w:t>
      </w:r>
    </w:p>
    <w:p w:rsidR="00432951" w:rsidRDefault="00432951" w:rsidP="00432951">
      <w:pPr>
        <w:numPr>
          <w:ilvl w:val="3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Slaves worked and harvested raw goods sent to Europe</w:t>
      </w:r>
    </w:p>
    <w:p w:rsidR="00432951" w:rsidRDefault="00432951" w:rsidP="00432951">
      <w:pPr>
        <w:numPr>
          <w:ilvl w:val="3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Europe sends finished goods, money and guns to Africa</w:t>
      </w:r>
    </w:p>
    <w:p w:rsidR="00432951" w:rsidRDefault="00432951" w:rsidP="00432951">
      <w:pPr>
        <w:numPr>
          <w:ilvl w:val="0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The Salem Witch Trials, 1692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Comes at the end of a period of 300 years of witchcraft hysteria where close to 5 million women are hanged or burned to death for witchcraft.</w:t>
      </w:r>
    </w:p>
    <w:p w:rsidR="00432951" w:rsidRDefault="00432951" w:rsidP="00432951">
      <w:pPr>
        <w:numPr>
          <w:ilvl w:val="0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The Ivy Leagues: They are the oldest universities in the United States and some of the finest and best in the world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Harvard University, 1636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The College of William and Mary, 1693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Yale University, 1701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Princeton University, 1746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Columbia University, 1754</w:t>
      </w:r>
    </w:p>
    <w:p w:rsidR="00432951" w:rsidRDefault="00432951" w:rsidP="00432951">
      <w:pPr>
        <w:numPr>
          <w:ilvl w:val="1"/>
          <w:numId w:val="30"/>
        </w:numPr>
        <w:tabs>
          <w:tab w:val="left" w:pos="765"/>
          <w:tab w:val="center" w:pos="4320"/>
        </w:tabs>
        <w:suppressAutoHyphens/>
        <w:jc w:val="both"/>
      </w:pPr>
      <w:r>
        <w:t>Brown University, 1764</w:t>
      </w:r>
    </w:p>
    <w:p w:rsidR="00432951" w:rsidRDefault="00432951" w:rsidP="00432951">
      <w:pPr>
        <w:tabs>
          <w:tab w:val="left" w:pos="765"/>
          <w:tab w:val="center" w:pos="4320"/>
        </w:tabs>
        <w:jc w:val="both"/>
        <w:rPr>
          <w:b/>
          <w:u w:val="single"/>
        </w:rPr>
      </w:pPr>
    </w:p>
    <w:p w:rsidR="00432951" w:rsidRPr="00ED2355" w:rsidRDefault="00432951" w:rsidP="00432951">
      <w:pPr>
        <w:tabs>
          <w:tab w:val="left" w:pos="765"/>
          <w:tab w:val="center" w:pos="4320"/>
        </w:tabs>
        <w:jc w:val="both"/>
        <w:rPr>
          <w:b/>
        </w:rPr>
      </w:pPr>
      <w:r w:rsidRPr="00ED2355">
        <w:rPr>
          <w:b/>
        </w:rPr>
        <w:t>Colonial America</w:t>
      </w:r>
    </w:p>
    <w:p w:rsidR="00432951" w:rsidRDefault="00432951" w:rsidP="00432951">
      <w:pPr>
        <w:jc w:val="both"/>
      </w:pPr>
      <w:r>
        <w:t>I: The Original 13 Colonies</w:t>
      </w:r>
    </w:p>
    <w:p w:rsidR="00432951" w:rsidRDefault="00432951" w:rsidP="00432951">
      <w:pPr>
        <w:numPr>
          <w:ilvl w:val="0"/>
          <w:numId w:val="28"/>
        </w:numPr>
        <w:suppressAutoHyphens/>
        <w:jc w:val="both"/>
      </w:pPr>
      <w:r>
        <w:t>The Southern Colonies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Maryland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Virginia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North Carolina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South Carolina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Georgia</w:t>
      </w:r>
    </w:p>
    <w:p w:rsidR="00432951" w:rsidRDefault="00432951" w:rsidP="00432951">
      <w:pPr>
        <w:numPr>
          <w:ilvl w:val="0"/>
          <w:numId w:val="28"/>
        </w:numPr>
        <w:suppressAutoHyphens/>
        <w:jc w:val="both"/>
      </w:pPr>
      <w:r>
        <w:t>The Middle Colonies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Pennsylvania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New Jersey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Delaware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lastRenderedPageBreak/>
        <w:t>New York</w:t>
      </w:r>
    </w:p>
    <w:p w:rsidR="00432951" w:rsidRDefault="00432951" w:rsidP="00432951">
      <w:pPr>
        <w:numPr>
          <w:ilvl w:val="0"/>
          <w:numId w:val="28"/>
        </w:numPr>
        <w:suppressAutoHyphens/>
        <w:jc w:val="both"/>
      </w:pPr>
      <w:r>
        <w:t>The New England Colonies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Connecticut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New Hampshire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Rhode Island</w:t>
      </w:r>
    </w:p>
    <w:p w:rsidR="00432951" w:rsidRDefault="00432951" w:rsidP="00432951">
      <w:pPr>
        <w:numPr>
          <w:ilvl w:val="1"/>
          <w:numId w:val="28"/>
        </w:numPr>
        <w:suppressAutoHyphens/>
        <w:jc w:val="both"/>
      </w:pPr>
      <w:r>
        <w:t>Massachusetts Bay</w:t>
      </w:r>
    </w:p>
    <w:p w:rsidR="0034258E" w:rsidRDefault="0034258E" w:rsidP="00432951">
      <w:pPr>
        <w:jc w:val="both"/>
      </w:pPr>
    </w:p>
    <w:p w:rsidR="00432951" w:rsidRDefault="00432951" w:rsidP="00432951">
      <w:pPr>
        <w:jc w:val="both"/>
      </w:pPr>
      <w:r>
        <w:t>II. The Road to Revolution (1750-1763):</w:t>
      </w:r>
    </w:p>
    <w:p w:rsidR="00432951" w:rsidRDefault="00432951" w:rsidP="00432951">
      <w:pPr>
        <w:numPr>
          <w:ilvl w:val="0"/>
          <w:numId w:val="29"/>
        </w:numPr>
        <w:suppressAutoHyphens/>
        <w:jc w:val="both"/>
      </w:pPr>
      <w:r>
        <w:t>The French and Indian War</w:t>
      </w:r>
    </w:p>
    <w:p w:rsidR="00432951" w:rsidRDefault="00432951" w:rsidP="00432951">
      <w:pPr>
        <w:numPr>
          <w:ilvl w:val="1"/>
          <w:numId w:val="29"/>
        </w:numPr>
        <w:suppressAutoHyphens/>
        <w:jc w:val="both"/>
      </w:pPr>
      <w:r>
        <w:t>Also known as Seven Years War</w:t>
      </w:r>
    </w:p>
    <w:p w:rsidR="00432951" w:rsidRDefault="00432951" w:rsidP="00432951">
      <w:pPr>
        <w:numPr>
          <w:ilvl w:val="1"/>
          <w:numId w:val="29"/>
        </w:numPr>
        <w:suppressAutoHyphens/>
        <w:jc w:val="both"/>
      </w:pPr>
      <w:r>
        <w:t>Fought between England and France (with Native American Allies)</w:t>
      </w:r>
    </w:p>
    <w:p w:rsidR="00432951" w:rsidRDefault="00432951" w:rsidP="00432951">
      <w:pPr>
        <w:numPr>
          <w:ilvl w:val="1"/>
          <w:numId w:val="29"/>
        </w:numPr>
        <w:suppressAutoHyphens/>
        <w:jc w:val="both"/>
      </w:pPr>
      <w:r>
        <w:t>Fought for control of North America</w:t>
      </w:r>
    </w:p>
    <w:p w:rsidR="00432951" w:rsidRDefault="00432951" w:rsidP="00432951">
      <w:pPr>
        <w:numPr>
          <w:ilvl w:val="0"/>
          <w:numId w:val="29"/>
        </w:numPr>
        <w:suppressAutoHyphens/>
        <w:jc w:val="both"/>
      </w:pPr>
      <w:r>
        <w:t>Outcomes</w:t>
      </w:r>
    </w:p>
    <w:p w:rsidR="00432951" w:rsidRDefault="00432951" w:rsidP="00432951">
      <w:pPr>
        <w:numPr>
          <w:ilvl w:val="1"/>
          <w:numId w:val="29"/>
        </w:numPr>
        <w:suppressAutoHyphens/>
        <w:jc w:val="both"/>
      </w:pPr>
      <w:r>
        <w:t>England wins and gains control of North America</w:t>
      </w:r>
    </w:p>
    <w:p w:rsidR="00432951" w:rsidRDefault="00432951" w:rsidP="00432951">
      <w:pPr>
        <w:numPr>
          <w:ilvl w:val="1"/>
          <w:numId w:val="29"/>
        </w:numPr>
        <w:suppressAutoHyphens/>
        <w:jc w:val="both"/>
      </w:pPr>
      <w:r>
        <w:t>George Washington becomes famous for his military adventures</w:t>
      </w:r>
    </w:p>
    <w:p w:rsidR="002A2E6E" w:rsidRDefault="002A2E6E" w:rsidP="002A2E6E"/>
    <w:p w:rsidR="00014D4F" w:rsidRDefault="00014D4F" w:rsidP="002A2E6E"/>
    <w:p w:rsidR="002A2E6E" w:rsidRDefault="002A2E6E" w:rsidP="002A2E6E">
      <w:pPr>
        <w:rPr>
          <w:b/>
        </w:rPr>
      </w:pPr>
      <w:r w:rsidRPr="00ED2355">
        <w:rPr>
          <w:b/>
        </w:rPr>
        <w:t>Key Concepts</w:t>
      </w:r>
    </w:p>
    <w:p w:rsidR="005E414C" w:rsidRPr="00ED2355" w:rsidRDefault="005E414C" w:rsidP="002A2E6E"/>
    <w:p w:rsidR="002A2E6E" w:rsidRDefault="002A2E6E" w:rsidP="002A2E6E">
      <w:pPr>
        <w:pStyle w:val="ListParagraph"/>
        <w:numPr>
          <w:ilvl w:val="0"/>
          <w:numId w:val="27"/>
        </w:numPr>
      </w:pPr>
      <w:r>
        <w:t>Why are Justinian and Theodora so important in saving western civilization?</w:t>
      </w:r>
      <w:r w:rsidR="0034258E">
        <w:t xml:space="preserve"> What role did the Byzantine Empire play in preserving the knowledge of the ancients?</w:t>
      </w:r>
    </w:p>
    <w:p w:rsidR="0034258E" w:rsidRDefault="0034258E" w:rsidP="0034258E">
      <w:pPr>
        <w:pStyle w:val="ListParagraph"/>
      </w:pPr>
    </w:p>
    <w:p w:rsidR="002A2E6E" w:rsidRDefault="0034258E" w:rsidP="002A2E6E">
      <w:pPr>
        <w:pStyle w:val="ListParagraph"/>
        <w:numPr>
          <w:ilvl w:val="0"/>
          <w:numId w:val="27"/>
        </w:numPr>
      </w:pPr>
      <w:r>
        <w:t xml:space="preserve">We have studied some great </w:t>
      </w:r>
      <w:r>
        <w:rPr>
          <w:i/>
        </w:rPr>
        <w:t xml:space="preserve">female </w:t>
      </w:r>
      <w:r>
        <w:t xml:space="preserve">leaders in history: Hatshepsut, Theodora, Cleopatra, Isabella, and Elizabeth. Who is the most important female ruler in history and why? </w:t>
      </w:r>
    </w:p>
    <w:p w:rsidR="0034258E" w:rsidRDefault="0034258E" w:rsidP="0034258E"/>
    <w:p w:rsidR="002A2E6E" w:rsidRDefault="002A2E6E" w:rsidP="002A2E6E">
      <w:pPr>
        <w:pStyle w:val="ListParagraph"/>
        <w:numPr>
          <w:ilvl w:val="0"/>
          <w:numId w:val="27"/>
        </w:numPr>
      </w:pPr>
      <w:r>
        <w:t>What were the positions of the Enlightenment Philosophers on governments and human nature? Can you identify, summarize, and ex</w:t>
      </w:r>
      <w:r w:rsidR="0034258E">
        <w:t xml:space="preserve">plain the positions of Locke and Montesquieu and how they influenced the United States? </w:t>
      </w:r>
    </w:p>
    <w:p w:rsidR="008A3615" w:rsidRDefault="008A3615" w:rsidP="005E414C"/>
    <w:p w:rsidR="008A3615" w:rsidRDefault="008A3615" w:rsidP="002400F8">
      <w:pPr>
        <w:pStyle w:val="ListParagraph"/>
        <w:numPr>
          <w:ilvl w:val="0"/>
          <w:numId w:val="27"/>
        </w:numPr>
        <w:jc w:val="both"/>
      </w:pPr>
      <w:r w:rsidRPr="008A3615">
        <w:t xml:space="preserve">After the fall of Rome and the breakdown of royal governments, local nobles, barons, and lords assumed control their various territories through feudalism. What is feudalism and is it a fair system of government? Assume the United States has disintegrated, and the federal </w:t>
      </w:r>
      <w:r w:rsidR="005E414C">
        <w:t>government is nonexistent. Could</w:t>
      </w:r>
      <w:r w:rsidRPr="008A3615">
        <w:t xml:space="preserve"> feudalism return and </w:t>
      </w:r>
      <w:r w:rsidR="005E414C">
        <w:t>what would happen if it did?</w:t>
      </w:r>
    </w:p>
    <w:p w:rsidR="005E414C" w:rsidRDefault="005E414C" w:rsidP="005E414C">
      <w:pPr>
        <w:jc w:val="both"/>
      </w:pPr>
    </w:p>
    <w:p w:rsidR="002A2E6E" w:rsidRDefault="002A2E6E" w:rsidP="005E414C">
      <w:pPr>
        <w:pStyle w:val="ListParagraph"/>
        <w:numPr>
          <w:ilvl w:val="0"/>
          <w:numId w:val="27"/>
        </w:numPr>
      </w:pPr>
      <w:r>
        <w:t>Should we consider Christopher Columbus a hero or a villain for his actions?</w:t>
      </w:r>
      <w:r w:rsidR="005E414C">
        <w:t xml:space="preserve"> Should we celebrate Columbus Day given his actions?</w:t>
      </w:r>
    </w:p>
    <w:p w:rsidR="005E414C" w:rsidRDefault="005E414C" w:rsidP="005E414C">
      <w:pPr>
        <w:pStyle w:val="ListParagraph"/>
      </w:pPr>
    </w:p>
    <w:p w:rsidR="005E414C" w:rsidRDefault="005E414C" w:rsidP="005E414C">
      <w:pPr>
        <w:pStyle w:val="ListParagraph"/>
        <w:numPr>
          <w:ilvl w:val="0"/>
          <w:numId w:val="27"/>
        </w:numPr>
      </w:pPr>
      <w:r>
        <w:t xml:space="preserve">Explain the significance of </w:t>
      </w:r>
      <w:r>
        <w:rPr>
          <w:i/>
        </w:rPr>
        <w:t>Magna Carta</w:t>
      </w:r>
      <w:r>
        <w:t xml:space="preserve"> and who it helped advance constitutional dem</w:t>
      </w:r>
      <w:bookmarkStart w:id="0" w:name="_GoBack"/>
      <w:bookmarkEnd w:id="0"/>
      <w:r>
        <w:t>ocracy in Great Britain and the western world.</w:t>
      </w:r>
    </w:p>
    <w:sectPr w:rsidR="005E414C" w:rsidSect="00B90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00000006"/>
    <w:multiLevelType w:val="multilevel"/>
    <w:tmpl w:val="00000006"/>
    <w:name w:val="WW8Num7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D"/>
    <w:multiLevelType w:val="multilevel"/>
    <w:tmpl w:val="0000000D"/>
    <w:name w:val="WW8Num1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6F45D6E"/>
    <w:multiLevelType w:val="hybridMultilevel"/>
    <w:tmpl w:val="1F4E681A"/>
    <w:lvl w:ilvl="0" w:tplc="40B27D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C80A44">
      <w:start w:val="1305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820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E2CE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0299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121C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2859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1E6F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F627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A562A"/>
    <w:multiLevelType w:val="hybridMultilevel"/>
    <w:tmpl w:val="C1CC3B5E"/>
    <w:lvl w:ilvl="0" w:tplc="E278D8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888E98">
      <w:start w:val="1145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1244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D030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0E8A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140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C87F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61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9AA4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1F7680"/>
    <w:multiLevelType w:val="hybridMultilevel"/>
    <w:tmpl w:val="C8669512"/>
    <w:lvl w:ilvl="0" w:tplc="40429B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508C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C2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2A5A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661C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EEC6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921F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66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A2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0619DA"/>
    <w:multiLevelType w:val="hybridMultilevel"/>
    <w:tmpl w:val="FFBA412E"/>
    <w:lvl w:ilvl="0" w:tplc="09484C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AEE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C3E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C77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CCAB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E4D3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C823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F896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548D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497C9C"/>
    <w:multiLevelType w:val="hybridMultilevel"/>
    <w:tmpl w:val="72DAA426"/>
    <w:lvl w:ilvl="0" w:tplc="C2D623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FE76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365A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DE8A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EC0B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06BC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92C6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5A05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868B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40066C"/>
    <w:multiLevelType w:val="hybridMultilevel"/>
    <w:tmpl w:val="52E2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D0DA8"/>
    <w:multiLevelType w:val="hybridMultilevel"/>
    <w:tmpl w:val="5666206E"/>
    <w:lvl w:ilvl="0" w:tplc="6ADA8F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B67256">
      <w:start w:val="1542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4482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814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242B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98EE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7824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401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B81C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214F79"/>
    <w:multiLevelType w:val="hybridMultilevel"/>
    <w:tmpl w:val="01020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A4E9C"/>
    <w:multiLevelType w:val="hybridMultilevel"/>
    <w:tmpl w:val="DE981AF4"/>
    <w:lvl w:ilvl="0" w:tplc="6B74D1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D09E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A8D2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FE55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E623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8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A4FA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0856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2E74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6C3CDA"/>
    <w:multiLevelType w:val="hybridMultilevel"/>
    <w:tmpl w:val="50BEEDF8"/>
    <w:lvl w:ilvl="0" w:tplc="C7905A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BAC9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A427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5850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C867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1812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D06B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3E5E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C246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FE06E3"/>
    <w:multiLevelType w:val="hybridMultilevel"/>
    <w:tmpl w:val="BFB29274"/>
    <w:lvl w:ilvl="0" w:tplc="F22637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413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80FE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4482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8C53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5409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4437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F687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D0E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550379"/>
    <w:multiLevelType w:val="hybridMultilevel"/>
    <w:tmpl w:val="B25E5B6A"/>
    <w:lvl w:ilvl="0" w:tplc="7F50AA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84762">
      <w:start w:val="1256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10F4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1AC7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7EC2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9AC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EE3F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667B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268A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065AC5"/>
    <w:multiLevelType w:val="hybridMultilevel"/>
    <w:tmpl w:val="029C987A"/>
    <w:lvl w:ilvl="0" w:tplc="0EF05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BE55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C09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2A7C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96DE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3EFD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E1C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347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A46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8C4BF8"/>
    <w:multiLevelType w:val="hybridMultilevel"/>
    <w:tmpl w:val="F47AB820"/>
    <w:lvl w:ilvl="0" w:tplc="3DD46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040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BC6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88A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7C53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FA3C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5038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1E27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6895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ED4C03"/>
    <w:multiLevelType w:val="hybridMultilevel"/>
    <w:tmpl w:val="AF1E93E2"/>
    <w:lvl w:ilvl="0" w:tplc="D22210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F81EE0">
      <w:start w:val="1542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2E84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7430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9005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C6A8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701D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4AD3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C87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177B6F"/>
    <w:multiLevelType w:val="hybridMultilevel"/>
    <w:tmpl w:val="683E9E22"/>
    <w:lvl w:ilvl="0" w:tplc="1AC2F762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CE2B7A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02EDFC" w:tentative="1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ACBFA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E80014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349FC4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A8672A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306884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0ACEB4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B8036C"/>
    <w:multiLevelType w:val="hybridMultilevel"/>
    <w:tmpl w:val="E588382E"/>
    <w:lvl w:ilvl="0" w:tplc="CAC6A4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EE30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0E4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76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9858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062B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C6F3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3830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F69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125FFD"/>
    <w:multiLevelType w:val="hybridMultilevel"/>
    <w:tmpl w:val="6374EFA2"/>
    <w:lvl w:ilvl="0" w:tplc="C14C154A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CAFBA4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8C2F2A" w:tentative="1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2136A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B06C62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CA54A2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A8BBC6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886102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00E3E2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2367DB"/>
    <w:multiLevelType w:val="hybridMultilevel"/>
    <w:tmpl w:val="FCC47C26"/>
    <w:lvl w:ilvl="0" w:tplc="47808E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50AC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5C61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6250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A274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40C4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F0EF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F690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E6E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A863ED"/>
    <w:multiLevelType w:val="hybridMultilevel"/>
    <w:tmpl w:val="886650D0"/>
    <w:lvl w:ilvl="0" w:tplc="BCA0FD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86ED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EEA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BC96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C21B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C4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A42D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EC79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AA82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863D63"/>
    <w:multiLevelType w:val="hybridMultilevel"/>
    <w:tmpl w:val="9E9649A0"/>
    <w:lvl w:ilvl="0" w:tplc="D13446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A469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26F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CA0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D2E3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BA6D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1A0F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9036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76AE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B40643"/>
    <w:multiLevelType w:val="hybridMultilevel"/>
    <w:tmpl w:val="CB6EC9DC"/>
    <w:lvl w:ilvl="0" w:tplc="7D8845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F6EF64">
      <w:start w:val="68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CE41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92B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B0EB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9818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A40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E8C6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EAB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AF5D2D"/>
    <w:multiLevelType w:val="hybridMultilevel"/>
    <w:tmpl w:val="A216B012"/>
    <w:lvl w:ilvl="0" w:tplc="4140B0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74A90A">
      <w:start w:val="943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8AAB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64B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86E1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9E98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92B8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40BD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5C61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0E7807"/>
    <w:multiLevelType w:val="hybridMultilevel"/>
    <w:tmpl w:val="00D89EF8"/>
    <w:lvl w:ilvl="0" w:tplc="00923D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4BBD6">
      <w:start w:val="95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6E50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4E18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64C1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4434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08B1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C080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5C03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DA65F4"/>
    <w:multiLevelType w:val="hybridMultilevel"/>
    <w:tmpl w:val="FC60735C"/>
    <w:lvl w:ilvl="0" w:tplc="0E9E0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D8716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6A9A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7403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58C9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507A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BC7B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26A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8077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197379"/>
    <w:multiLevelType w:val="hybridMultilevel"/>
    <w:tmpl w:val="6CE85CA4"/>
    <w:lvl w:ilvl="0" w:tplc="5BF439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D27F48">
      <w:start w:val="965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0AC7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8A0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BC36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842B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843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6C52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3714E0"/>
    <w:multiLevelType w:val="hybridMultilevel"/>
    <w:tmpl w:val="04C67E96"/>
    <w:lvl w:ilvl="0" w:tplc="C8FC00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0CD7D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98B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DACB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EE63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BABA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D418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E419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060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FC2DC8"/>
    <w:multiLevelType w:val="hybridMultilevel"/>
    <w:tmpl w:val="391A226A"/>
    <w:lvl w:ilvl="0" w:tplc="8822E08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E3C78E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B6929FC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A1C98E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0FE4D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80082D7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1F6281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3BEAF9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C7A0DB4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3"/>
  </w:num>
  <w:num w:numId="4">
    <w:abstractNumId w:val="26"/>
  </w:num>
  <w:num w:numId="5">
    <w:abstractNumId w:val="7"/>
  </w:num>
  <w:num w:numId="6">
    <w:abstractNumId w:val="19"/>
  </w:num>
  <w:num w:numId="7">
    <w:abstractNumId w:val="20"/>
  </w:num>
  <w:num w:numId="8">
    <w:abstractNumId w:val="18"/>
  </w:num>
  <w:num w:numId="9">
    <w:abstractNumId w:val="28"/>
  </w:num>
  <w:num w:numId="10">
    <w:abstractNumId w:val="11"/>
  </w:num>
  <w:num w:numId="11">
    <w:abstractNumId w:val="9"/>
  </w:num>
  <w:num w:numId="12">
    <w:abstractNumId w:val="14"/>
  </w:num>
  <w:num w:numId="13">
    <w:abstractNumId w:val="4"/>
  </w:num>
  <w:num w:numId="14">
    <w:abstractNumId w:val="30"/>
  </w:num>
  <w:num w:numId="15">
    <w:abstractNumId w:val="27"/>
  </w:num>
  <w:num w:numId="16">
    <w:abstractNumId w:val="6"/>
  </w:num>
  <w:num w:numId="17">
    <w:abstractNumId w:val="29"/>
  </w:num>
  <w:num w:numId="18">
    <w:abstractNumId w:val="5"/>
  </w:num>
  <w:num w:numId="19">
    <w:abstractNumId w:val="17"/>
  </w:num>
  <w:num w:numId="20">
    <w:abstractNumId w:val="1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25"/>
  </w:num>
  <w:num w:numId="26">
    <w:abstractNumId w:val="24"/>
  </w:num>
  <w:num w:numId="27">
    <w:abstractNumId w:val="8"/>
  </w:num>
  <w:num w:numId="28">
    <w:abstractNumId w:val="0"/>
  </w:num>
  <w:num w:numId="29">
    <w:abstractNumId w:val="2"/>
  </w:num>
  <w:num w:numId="30">
    <w:abstractNumId w:val="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2951"/>
    <w:rsid w:val="0000602C"/>
    <w:rsid w:val="00014D4F"/>
    <w:rsid w:val="00120A2E"/>
    <w:rsid w:val="001737EA"/>
    <w:rsid w:val="002741DC"/>
    <w:rsid w:val="002A121A"/>
    <w:rsid w:val="002A2E6E"/>
    <w:rsid w:val="0034258E"/>
    <w:rsid w:val="003F6655"/>
    <w:rsid w:val="00432951"/>
    <w:rsid w:val="005E414C"/>
    <w:rsid w:val="007E63C1"/>
    <w:rsid w:val="008A3615"/>
    <w:rsid w:val="00B907B6"/>
    <w:rsid w:val="00E9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BCFF5A-2D1D-4834-82DF-49846F4E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9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2E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Ashley Staten</dc:creator>
  <cp:lastModifiedBy>Lawrence Staten</cp:lastModifiedBy>
  <cp:revision>7</cp:revision>
  <cp:lastPrinted>2014-05-09T18:41:00Z</cp:lastPrinted>
  <dcterms:created xsi:type="dcterms:W3CDTF">2012-12-09T21:50:00Z</dcterms:created>
  <dcterms:modified xsi:type="dcterms:W3CDTF">2014-12-08T21:39:00Z</dcterms:modified>
</cp:coreProperties>
</file>